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2E3F2F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7C7B26A4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2BEDC83F" w14:textId="77777777" w:rsidR="00793D7D" w:rsidRPr="00793D7D" w:rsidRDefault="00793D7D" w:rsidP="00793D7D">
      <w:pPr>
        <w:spacing w:before="240" w:after="240"/>
        <w:jc w:val="center"/>
        <w:outlineLvl w:val="0"/>
        <w:rPr>
          <w:b/>
          <w:sz w:val="22"/>
          <w:szCs w:val="22"/>
        </w:rPr>
      </w:pPr>
      <w:r w:rsidRPr="00793D7D">
        <w:rPr>
          <w:b/>
          <w:color w:val="000000"/>
          <w:sz w:val="22"/>
          <w:szCs w:val="22"/>
          <w:u w:val="single"/>
        </w:rPr>
        <w:t xml:space="preserve">Contract No CB007.2.32.165 – SUPPLY (B3) </w:t>
      </w:r>
      <w:r w:rsidR="004E091F" w:rsidRPr="00793D7D">
        <w:rPr>
          <w:b/>
          <w:color w:val="000000"/>
          <w:sz w:val="22"/>
          <w:szCs w:val="22"/>
          <w:u w:val="single"/>
        </w:rPr>
        <w:t>Title</w:t>
      </w:r>
      <w:r w:rsidRPr="00793D7D">
        <w:rPr>
          <w:b/>
          <w:color w:val="000000"/>
          <w:sz w:val="22"/>
          <w:szCs w:val="22"/>
          <w:u w:val="single"/>
        </w:rPr>
        <w:t xml:space="preserve">: </w:t>
      </w:r>
      <w:r w:rsidRPr="00793D7D">
        <w:rPr>
          <w:rStyle w:val="Strong"/>
          <w:sz w:val="22"/>
          <w:szCs w:val="22"/>
          <w:u w:val="single"/>
        </w:rPr>
        <w:t xml:space="preserve">Supply of technical equipment - </w:t>
      </w:r>
      <w:r w:rsidRPr="00793D7D">
        <w:rPr>
          <w:b/>
          <w:sz w:val="22"/>
          <w:szCs w:val="22"/>
          <w:u w:val="single"/>
        </w:rPr>
        <w:t>Supply of technical equipment for protection and maintanance of habitats and species off road vehicle equipped with modules for fires, floods and snowstorms</w:t>
      </w:r>
      <w:r w:rsidRPr="00793D7D">
        <w:rPr>
          <w:b/>
          <w:sz w:val="22"/>
          <w:szCs w:val="22"/>
        </w:rPr>
        <w:t xml:space="preserve"> </w:t>
      </w:r>
    </w:p>
    <w:p w14:paraId="1B865A37" w14:textId="69784191" w:rsidR="00D65639" w:rsidRPr="0090522B" w:rsidRDefault="00D65639" w:rsidP="00FD54F1">
      <w:pPr>
        <w:rPr>
          <w:b/>
          <w:color w:val="000000"/>
          <w:sz w:val="16"/>
          <w:szCs w:val="16"/>
        </w:rPr>
      </w:pPr>
    </w:p>
    <w:p w14:paraId="0C3FB48B" w14:textId="77777777" w:rsidR="00D65639" w:rsidRPr="00FD54F1" w:rsidRDefault="00D65639">
      <w:pPr>
        <w:rPr>
          <w:sz w:val="22"/>
          <w:szCs w:val="22"/>
        </w:rPr>
      </w:pPr>
    </w:p>
    <w:p w14:paraId="02FDF3B2" w14:textId="3855CC57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>:</w:t>
      </w:r>
      <w:r w:rsidR="00793D7D">
        <w:rPr>
          <w:sz w:val="22"/>
          <w:szCs w:val="22"/>
        </w:rPr>
        <w:t xml:space="preserve"> Tourist Organization of Surdulica</w:t>
      </w:r>
      <w:r w:rsidR="00D65639" w:rsidRPr="009C1100">
        <w:rPr>
          <w:sz w:val="22"/>
          <w:szCs w:val="22"/>
        </w:rPr>
        <w:tab/>
        <w:t>Beneficiary:</w:t>
      </w:r>
      <w:r w:rsidR="00D65639" w:rsidRPr="00495B3C">
        <w:rPr>
          <w:sz w:val="22"/>
          <w:szCs w:val="22"/>
          <w:highlight w:val="yellow"/>
        </w:rPr>
        <w:t xml:space="preserve"> </w:t>
      </w:r>
      <w:r w:rsidR="00D65639" w:rsidRPr="00495B3C">
        <w:rPr>
          <w:b/>
          <w:sz w:val="22"/>
          <w:szCs w:val="22"/>
          <w:highlight w:val="yellow"/>
        </w:rPr>
        <w:t>………………………………</w:t>
      </w:r>
    </w:p>
    <w:p w14:paraId="637A93CE" w14:textId="7B187D40" w:rsidR="00D65639" w:rsidRPr="00495B3C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="00793D7D">
        <w:rPr>
          <w:sz w:val="22"/>
          <w:szCs w:val="22"/>
        </w:rPr>
        <w:t xml:space="preserve">  </w:t>
      </w:r>
      <w:r w:rsidR="00793D7D" w:rsidRPr="00793D7D">
        <w:rPr>
          <w:sz w:val="22"/>
          <w:szCs w:val="22"/>
        </w:rPr>
        <w:t>5. septembar 27.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</w:t>
      </w:r>
    </w:p>
    <w:p w14:paraId="7085431E" w14:textId="745D20D8" w:rsidR="00D65639" w:rsidRPr="00FD54F1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="00793D7D" w:rsidRPr="00793D7D">
        <w:rPr>
          <w:sz w:val="22"/>
          <w:szCs w:val="22"/>
        </w:rPr>
        <w:t xml:space="preserve"> </w:t>
      </w:r>
      <w:r w:rsidR="00793D7D">
        <w:rPr>
          <w:sz w:val="22"/>
          <w:szCs w:val="22"/>
        </w:rPr>
        <w:t xml:space="preserve"> </w:t>
      </w:r>
      <w:r w:rsidR="00793D7D" w:rsidRPr="00793D7D">
        <w:rPr>
          <w:sz w:val="22"/>
          <w:szCs w:val="22"/>
        </w:rPr>
        <w:t>17530 Surdulica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</w:t>
      </w:r>
    </w:p>
    <w:p w14:paraId="436CBB5A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14:paraId="03C0F97B" w14:textId="77777777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3D5C4370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1793EE11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2120B581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EDFD998" w14:textId="77777777"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ABA436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2E0EF5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2E0EF5">
              <w:rPr>
                <w:b/>
                <w:sz w:val="22"/>
                <w:szCs w:val="22"/>
                <w:highlight w:val="lightGray"/>
              </w:rPr>
              <w:t>Installation</w:t>
            </w:r>
            <w:r w:rsidRPr="002E0EF5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FC79F89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2E0EF5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2E0EF5">
              <w:rPr>
                <w:b/>
                <w:sz w:val="22"/>
                <w:szCs w:val="22"/>
                <w:highlight w:val="lightGray"/>
              </w:rPr>
              <w:t>Spare Parts</w:t>
            </w:r>
            <w:r w:rsidRPr="002E0EF5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3FFE3E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2E0EF5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2E0EF5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2E0EF5">
              <w:rPr>
                <w:b/>
                <w:sz w:val="22"/>
                <w:szCs w:val="22"/>
                <w:highlight w:val="lightGray"/>
              </w:rPr>
              <w:t>s</w:t>
            </w:r>
            <w:r w:rsidRPr="002E0EF5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A09888F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2E0EF5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2E0EF5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2E0EF5">
              <w:rPr>
                <w:b/>
                <w:sz w:val="22"/>
                <w:szCs w:val="22"/>
                <w:highlight w:val="lightGray"/>
              </w:rPr>
              <w:t>Manuals</w:t>
            </w:r>
            <w:r w:rsidRPr="002E0EF5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C8AF7C" w14:textId="77777777" w:rsidR="00633369" w:rsidRPr="002E0EF5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2E0EF5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2E0EF5">
              <w:rPr>
                <w:b/>
                <w:sz w:val="22"/>
                <w:szCs w:val="22"/>
                <w:highlight w:val="lightGray"/>
              </w:rPr>
              <w:t>Training</w:t>
            </w:r>
            <w:r w:rsidRPr="002E0EF5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012A93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37CB0D10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14:paraId="6996333F" w14:textId="77777777" w:rsidTr="00DD1501">
        <w:tblPrEx>
          <w:tblBorders>
            <w:insideH w:val="single" w:sz="6" w:space="0" w:color="auto"/>
          </w:tblBorders>
        </w:tblPrEx>
        <w:trPr>
          <w:trHeight w:hRule="exact" w:val="3559"/>
          <w:jc w:val="center"/>
        </w:trPr>
        <w:tc>
          <w:tcPr>
            <w:tcW w:w="624" w:type="dxa"/>
          </w:tcPr>
          <w:p w14:paraId="1D2F8EEB" w14:textId="77777777" w:rsidR="00892A9A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14:paraId="448A9FCB" w14:textId="77777777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14:paraId="2E33C119" w14:textId="4F58F668"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1283AB96" w14:textId="77777777" w:rsidR="0092034F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05A4240" w14:textId="77777777"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5340ED3A" w14:textId="248CF9D4" w:rsidR="00421E42" w:rsidRPr="00FD54F1" w:rsidRDefault="00421E42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992" w:type="dxa"/>
          </w:tcPr>
          <w:p w14:paraId="7CD9AF72" w14:textId="77777777"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0DE292AF" w14:textId="22640FE9" w:rsidR="00FD54F1" w:rsidRPr="00DD1501" w:rsidRDefault="006534EA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82205E3" w14:textId="77777777" w:rsidR="00892A9A" w:rsidRPr="00FD54F1" w:rsidRDefault="00892A9A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C48A5C9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6A0D056E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10963F01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6EFBCE5F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4D28F784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37AC5719" w14:textId="77777777"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238D792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19B2D428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>The contractor has also demonstrated that the obligations in the Communication and Visibility Manual have been complied with (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7.8 in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onditions). </w:t>
      </w:r>
    </w:p>
    <w:p w14:paraId="7C81CD62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165AFC7C" w14:textId="77777777"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14:paraId="3B94D8A5" w14:textId="77777777"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14:paraId="5848033D" w14:textId="77777777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14:paraId="59437D10" w14:textId="2AE1745F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0D21B1A5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60A8D0D2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475FE5E0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14:paraId="45029732" w14:textId="1E46C534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="00793D7D">
        <w:rPr>
          <w:sz w:val="22"/>
          <w:szCs w:val="22"/>
        </w:rPr>
        <w:t xml:space="preserve">: </w:t>
      </w:r>
      <w:r w:rsidRPr="00FD54F1">
        <w:rPr>
          <w:sz w:val="22"/>
          <w:szCs w:val="22"/>
        </w:rPr>
        <w:tab/>
        <w:t>Name</w:t>
      </w:r>
      <w:r w:rsidR="00793D7D">
        <w:rPr>
          <w:sz w:val="22"/>
          <w:szCs w:val="22"/>
        </w:rPr>
        <w:t>:</w:t>
      </w:r>
    </w:p>
    <w:p w14:paraId="0F6F2452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14:paraId="35D11862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31A14317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12979AE1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5D1D7531" w14:textId="77777777" w:rsidR="00596BCC" w:rsidRPr="00FD54F1" w:rsidRDefault="00596BCC" w:rsidP="00687F2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 w:rsidR="00397FE0"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 w:rsidR="00397FE0"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  <w:r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ab/>
      </w:r>
    </w:p>
    <w:p w14:paraId="4E25AF44" w14:textId="2B110B62" w:rsidR="00596BCC" w:rsidRPr="00FD54F1" w:rsidRDefault="00596BCC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="00793D7D">
        <w:rPr>
          <w:sz w:val="22"/>
          <w:szCs w:val="22"/>
        </w:rPr>
        <w:t>:</w:t>
      </w:r>
      <w:r w:rsidRPr="00FD54F1">
        <w:rPr>
          <w:sz w:val="22"/>
          <w:szCs w:val="22"/>
        </w:rPr>
        <w:tab/>
      </w:r>
    </w:p>
    <w:p w14:paraId="16C1B513" w14:textId="77777777" w:rsidR="00596BCC" w:rsidRDefault="00596BCC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="00EF7098">
        <w:rPr>
          <w:sz w:val="22"/>
          <w:szCs w:val="22"/>
        </w:rPr>
        <w:tab/>
      </w:r>
    </w:p>
    <w:p w14:paraId="204C4690" w14:textId="77777777" w:rsidR="00687F2A" w:rsidRDefault="00687F2A">
      <w:pPr>
        <w:tabs>
          <w:tab w:val="left" w:pos="3402"/>
        </w:tabs>
        <w:rPr>
          <w:sz w:val="22"/>
          <w:szCs w:val="22"/>
        </w:rPr>
      </w:pPr>
    </w:p>
    <w:p w14:paraId="293BBFAE" w14:textId="77777777" w:rsidR="00687F2A" w:rsidRDefault="00687F2A">
      <w:pPr>
        <w:tabs>
          <w:tab w:val="left" w:pos="3402"/>
        </w:tabs>
        <w:rPr>
          <w:sz w:val="22"/>
          <w:szCs w:val="22"/>
        </w:rPr>
      </w:pPr>
    </w:p>
    <w:p w14:paraId="4969EB31" w14:textId="77777777" w:rsidR="00687F2A" w:rsidRDefault="00687F2A" w:rsidP="00687F2A">
      <w:pPr>
        <w:tabs>
          <w:tab w:val="left" w:pos="3402"/>
        </w:tabs>
        <w:rPr>
          <w:sz w:val="22"/>
          <w:szCs w:val="22"/>
        </w:rPr>
      </w:pPr>
    </w:p>
    <w:p w14:paraId="7F70828D" w14:textId="77777777" w:rsidR="00687F2A" w:rsidRPr="00FD54F1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</w:p>
    <w:p w14:paraId="1A4D4D91" w14:textId="77777777"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DD1501">
      <w:footerReference w:type="even" r:id="rId6"/>
      <w:footerReference w:type="default" r:id="rId7"/>
      <w:headerReference w:type="first" r:id="rId8"/>
      <w:type w:val="continuous"/>
      <w:pgSz w:w="16840" w:h="11907" w:orient="landscape" w:code="9"/>
      <w:pgMar w:top="709" w:right="992" w:bottom="851" w:left="85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056250" w14:textId="77777777" w:rsidR="00E65A72" w:rsidRDefault="00E65A72">
      <w:r>
        <w:separator/>
      </w:r>
    </w:p>
  </w:endnote>
  <w:endnote w:type="continuationSeparator" w:id="0">
    <w:p w14:paraId="588DA21E" w14:textId="77777777" w:rsidR="00E65A72" w:rsidRDefault="00E65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0548A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3AB7EC47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AD0A0" w14:textId="7219B1B1" w:rsidR="003C2E82" w:rsidRPr="00486DDB" w:rsidRDefault="000071B4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0071B4">
      <w:rPr>
        <w:b/>
        <w:sz w:val="18"/>
      </w:rPr>
      <w:t>August 2020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DD150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DD150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14:paraId="5C4279B1" w14:textId="77777777"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D8C52A" w14:textId="77777777" w:rsidR="00E65A72" w:rsidRDefault="00E65A72">
      <w:r>
        <w:separator/>
      </w:r>
    </w:p>
  </w:footnote>
  <w:footnote w:type="continuationSeparator" w:id="0">
    <w:p w14:paraId="71804D46" w14:textId="77777777" w:rsidR="00E65A72" w:rsidRDefault="00E65A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E1976" w14:textId="7663A2DB" w:rsidR="00DD1501" w:rsidRDefault="00DD1501" w:rsidP="00DD150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BDE92BA" wp14:editId="5E5E23D0">
          <wp:simplePos x="0" y="0"/>
          <wp:positionH relativeFrom="column">
            <wp:posOffset>1313815</wp:posOffset>
          </wp:positionH>
          <wp:positionV relativeFrom="paragraph">
            <wp:posOffset>-21590</wp:posOffset>
          </wp:positionV>
          <wp:extent cx="1044575" cy="702310"/>
          <wp:effectExtent l="0" t="0" r="3175" b="2540"/>
          <wp:wrapSquare wrapText="bothSides"/>
          <wp:docPr id="4" name="Picture 4" descr="euun000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uun0001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575" cy="702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2359024E" wp14:editId="69D35CE4">
          <wp:simplePos x="0" y="0"/>
          <wp:positionH relativeFrom="column">
            <wp:posOffset>6030595</wp:posOffset>
          </wp:positionH>
          <wp:positionV relativeFrom="paragraph">
            <wp:posOffset>27940</wp:posOffset>
          </wp:positionV>
          <wp:extent cx="3179445" cy="739140"/>
          <wp:effectExtent l="0" t="0" r="1905" b="3810"/>
          <wp:wrapTight wrapText="bothSides">
            <wp:wrapPolygon edited="0">
              <wp:start x="0" y="0"/>
              <wp:lineTo x="0" y="21155"/>
              <wp:lineTo x="21484" y="21155"/>
              <wp:lineTo x="21484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79445" cy="739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1C3B982" w14:textId="77777777" w:rsidR="00DD1501" w:rsidRDefault="00DD1501" w:rsidP="00DD1501">
    <w:pPr>
      <w:pStyle w:val="Header"/>
    </w:pPr>
  </w:p>
  <w:p w14:paraId="6CB06A72" w14:textId="77777777" w:rsidR="00DD1501" w:rsidRDefault="00DD1501" w:rsidP="00DD1501">
    <w:pPr>
      <w:jc w:val="center"/>
      <w:rPr>
        <w:b/>
        <w:szCs w:val="24"/>
        <w:lang w:val="sv-SE"/>
      </w:rPr>
    </w:pPr>
  </w:p>
  <w:p w14:paraId="46F0766C" w14:textId="77777777" w:rsidR="00DD1501" w:rsidRDefault="00DD1501" w:rsidP="00DD1501">
    <w:pPr>
      <w:jc w:val="center"/>
      <w:rPr>
        <w:b/>
        <w:szCs w:val="24"/>
      </w:rPr>
    </w:pPr>
  </w:p>
  <w:p w14:paraId="11FBF35D" w14:textId="77777777" w:rsidR="00DD1501" w:rsidRDefault="00DD1501" w:rsidP="00DD1501">
    <w:pPr>
      <w:jc w:val="center"/>
      <w:rPr>
        <w:b/>
        <w:szCs w:val="24"/>
      </w:rPr>
    </w:pPr>
  </w:p>
  <w:p w14:paraId="09B4005E" w14:textId="77777777" w:rsidR="00DD1501" w:rsidRDefault="00DD1501" w:rsidP="00DD1501">
    <w:pPr>
      <w:jc w:val="center"/>
      <w:rPr>
        <w:b/>
        <w:szCs w:val="24"/>
      </w:rPr>
    </w:pPr>
  </w:p>
  <w:p w14:paraId="597ED7DC" w14:textId="77777777" w:rsidR="00DD1501" w:rsidRDefault="00DD1501" w:rsidP="00DD1501">
    <w:pPr>
      <w:jc w:val="center"/>
      <w:rPr>
        <w:b/>
        <w:szCs w:val="24"/>
      </w:rPr>
    </w:pPr>
    <w:r>
      <w:rPr>
        <w:b/>
        <w:szCs w:val="24"/>
      </w:rPr>
      <w:t>Tourist Organization of Surdulica</w:t>
    </w:r>
  </w:p>
  <w:p w14:paraId="722BF839" w14:textId="77777777" w:rsidR="00DD1501" w:rsidRPr="00D42E04" w:rsidRDefault="00DD1501" w:rsidP="00DD1501">
    <w:pPr>
      <w:jc w:val="center"/>
      <w:rPr>
        <w:b/>
        <w:szCs w:val="24"/>
      </w:rPr>
    </w:pPr>
    <w:r>
      <w:rPr>
        <w:b/>
        <w:szCs w:val="24"/>
      </w:rPr>
      <w:t>5.septembar 27., 17530 Surdulica</w:t>
    </w:r>
  </w:p>
  <w:p w14:paraId="1DCF591A" w14:textId="77777777" w:rsidR="006178E1" w:rsidRDefault="006178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92A06"/>
    <w:rsid w:val="000A4CD6"/>
    <w:rsid w:val="000B45C5"/>
    <w:rsid w:val="000D5F63"/>
    <w:rsid w:val="001038D1"/>
    <w:rsid w:val="00106C0D"/>
    <w:rsid w:val="001717B7"/>
    <w:rsid w:val="00203194"/>
    <w:rsid w:val="002221B0"/>
    <w:rsid w:val="00242012"/>
    <w:rsid w:val="00242819"/>
    <w:rsid w:val="00252706"/>
    <w:rsid w:val="002560FA"/>
    <w:rsid w:val="002700C7"/>
    <w:rsid w:val="00277427"/>
    <w:rsid w:val="002806F7"/>
    <w:rsid w:val="00283332"/>
    <w:rsid w:val="002D11A0"/>
    <w:rsid w:val="002E0EF5"/>
    <w:rsid w:val="00344FC1"/>
    <w:rsid w:val="0038181B"/>
    <w:rsid w:val="00397FE0"/>
    <w:rsid w:val="003C2E82"/>
    <w:rsid w:val="003E5D42"/>
    <w:rsid w:val="00421E42"/>
    <w:rsid w:val="0042409E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351CF"/>
    <w:rsid w:val="005566E3"/>
    <w:rsid w:val="0058243E"/>
    <w:rsid w:val="005907DA"/>
    <w:rsid w:val="00596BCC"/>
    <w:rsid w:val="00597359"/>
    <w:rsid w:val="005C2F7C"/>
    <w:rsid w:val="006171F3"/>
    <w:rsid w:val="006178E1"/>
    <w:rsid w:val="00633369"/>
    <w:rsid w:val="006534EA"/>
    <w:rsid w:val="00674A6A"/>
    <w:rsid w:val="006802A7"/>
    <w:rsid w:val="00684B76"/>
    <w:rsid w:val="00687F2A"/>
    <w:rsid w:val="006A7AF3"/>
    <w:rsid w:val="00762040"/>
    <w:rsid w:val="00793D7D"/>
    <w:rsid w:val="007C794D"/>
    <w:rsid w:val="0081728A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B2EB5"/>
    <w:rsid w:val="009C1100"/>
    <w:rsid w:val="009C6E6B"/>
    <w:rsid w:val="00A61049"/>
    <w:rsid w:val="00A855EF"/>
    <w:rsid w:val="00A85CB8"/>
    <w:rsid w:val="00A9175D"/>
    <w:rsid w:val="00B1331E"/>
    <w:rsid w:val="00B51703"/>
    <w:rsid w:val="00B55AA7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D41"/>
    <w:rsid w:val="00CD4D07"/>
    <w:rsid w:val="00CF10B3"/>
    <w:rsid w:val="00CF78EF"/>
    <w:rsid w:val="00D102CA"/>
    <w:rsid w:val="00D1335D"/>
    <w:rsid w:val="00D1541D"/>
    <w:rsid w:val="00D65639"/>
    <w:rsid w:val="00DC463A"/>
    <w:rsid w:val="00DD1501"/>
    <w:rsid w:val="00DE7E7F"/>
    <w:rsid w:val="00E65A72"/>
    <w:rsid w:val="00E7135F"/>
    <w:rsid w:val="00E84266"/>
    <w:rsid w:val="00E95057"/>
    <w:rsid w:val="00EA460F"/>
    <w:rsid w:val="00ED4E67"/>
    <w:rsid w:val="00ED63C4"/>
    <w:rsid w:val="00EF7098"/>
    <w:rsid w:val="00F33295"/>
    <w:rsid w:val="00F42962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03A59F0B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link w:val="HeaderChar"/>
    <w:uiPriority w:val="99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  <w:style w:type="character" w:styleId="Strong">
    <w:name w:val="Strong"/>
    <w:qFormat/>
    <w:rsid w:val="00793D7D"/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DD1501"/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Windows User</cp:lastModifiedBy>
  <cp:revision>3</cp:revision>
  <cp:lastPrinted>2012-09-24T09:56:00Z</cp:lastPrinted>
  <dcterms:created xsi:type="dcterms:W3CDTF">2021-03-17T10:34:00Z</dcterms:created>
  <dcterms:modified xsi:type="dcterms:W3CDTF">2021-03-18T19:25:00Z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